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679F77AE" w:rsidR="00802AC7" w:rsidRPr="00802AC7" w:rsidRDefault="004171F5" w:rsidP="00802AC7">
      <w:pPr>
        <w:jc w:val="right"/>
        <w:rPr>
          <w:rFonts w:ascii="Verdana" w:eastAsia="Verdana" w:hAnsi="Verdana"/>
          <w:b/>
          <w:color w:val="984806" w:themeColor="accent6" w:themeShade="80"/>
          <w:sz w:val="18"/>
          <w:szCs w:val="18"/>
        </w:rPr>
      </w:pPr>
      <w:r>
        <w:rPr>
          <w:rFonts w:ascii="Verdana" w:eastAsia="Verdana" w:hAnsi="Verdana"/>
          <w:b/>
          <w:color w:val="984806" w:themeColor="accent6" w:themeShade="80"/>
          <w:sz w:val="18"/>
          <w:szCs w:val="18"/>
        </w:rPr>
        <w:t>Z</w:t>
      </w:r>
      <w:r w:rsidR="00802AC7" w:rsidRPr="00802AC7">
        <w:rPr>
          <w:rFonts w:ascii="Verdana" w:eastAsia="Verdana" w:hAnsi="Verdana"/>
          <w:b/>
          <w:color w:val="984806" w:themeColor="accent6" w:themeShade="80"/>
          <w:sz w:val="18"/>
          <w:szCs w:val="18"/>
        </w:rPr>
        <w:t>AŁĄCZNIK NR 1 DO SWZ – SZCZEGÓŁOWY OPIS PRZEDMIOTU ZAKUPU</w:t>
      </w:r>
      <w:r w:rsidR="00B5555D">
        <w:rPr>
          <w:rFonts w:ascii="Verdana" w:eastAsia="Verdana" w:hAnsi="Verdana"/>
          <w:b/>
          <w:color w:val="984806" w:themeColor="accent6" w:themeShade="80"/>
          <w:sz w:val="18"/>
          <w:szCs w:val="18"/>
        </w:rPr>
        <w:t xml:space="preserve">  cz.4</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37B0BDA3"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w:t>
      </w:r>
      <w:r w:rsidR="00D71DE2">
        <w:rPr>
          <w:rFonts w:asciiTheme="minorHAnsi" w:hAnsiTheme="minorHAnsi" w:cstheme="minorHAnsi"/>
          <w:b/>
          <w:i/>
          <w:color w:val="FF0000"/>
          <w:sz w:val="20"/>
        </w:rPr>
        <w:t xml:space="preserve"> Łowicz</w:t>
      </w:r>
      <w:r w:rsidRPr="0089020B">
        <w:rPr>
          <w:rFonts w:asciiTheme="minorHAnsi" w:hAnsiTheme="minorHAnsi" w:cstheme="minorHAnsi"/>
          <w:b/>
          <w:i/>
          <w:color w:val="FF0000"/>
          <w:sz w:val="20"/>
        </w:rPr>
        <w:t>/gmin</w:t>
      </w:r>
      <w:r w:rsidR="00D71DE2">
        <w:rPr>
          <w:rFonts w:asciiTheme="minorHAnsi" w:hAnsiTheme="minorHAnsi" w:cstheme="minorHAnsi"/>
          <w:b/>
          <w:i/>
          <w:color w:val="FF0000"/>
          <w:sz w:val="20"/>
        </w:rPr>
        <w:t xml:space="preserve">a </w:t>
      </w:r>
      <w:r w:rsidR="003E6144">
        <w:rPr>
          <w:rFonts w:asciiTheme="minorHAnsi" w:hAnsiTheme="minorHAnsi" w:cstheme="minorHAnsi"/>
          <w:b/>
          <w:i/>
          <w:color w:val="FF0000"/>
          <w:sz w:val="20"/>
        </w:rPr>
        <w:t>Łyszkowice</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465F46EC" w:rsidR="002507AB" w:rsidRPr="002507AB" w:rsidRDefault="00D71DE2" w:rsidP="00D71DE2">
      <w:pPr>
        <w:pStyle w:val="Akapitzlist"/>
        <w:spacing w:before="120" w:line="276" w:lineRule="auto"/>
        <w:ind w:left="2552" w:hanging="1832"/>
        <w:outlineLvl w:val="0"/>
        <w:rPr>
          <w:rFonts w:asciiTheme="minorHAnsi" w:hAnsiTheme="minorHAnsi" w:cstheme="minorHAnsi"/>
          <w:b/>
          <w:i/>
          <w:color w:val="FF0000"/>
          <w:sz w:val="20"/>
        </w:rPr>
      </w:pPr>
      <w:r w:rsidRPr="00D71DE2">
        <w:rPr>
          <w:rFonts w:asciiTheme="minorHAnsi" w:hAnsiTheme="minorHAnsi" w:cstheme="minorHAnsi"/>
          <w:b/>
          <w:i/>
          <w:color w:val="FF0000"/>
          <w:sz w:val="20"/>
        </w:rPr>
        <w:t>„44-0</w:t>
      </w:r>
      <w:r w:rsidR="003E6144">
        <w:rPr>
          <w:rFonts w:asciiTheme="minorHAnsi" w:hAnsiTheme="minorHAnsi" w:cstheme="minorHAnsi"/>
          <w:b/>
          <w:i/>
          <w:color w:val="FF0000"/>
          <w:sz w:val="20"/>
        </w:rPr>
        <w:t>865</w:t>
      </w:r>
      <w:r w:rsidRPr="00D71DE2">
        <w:rPr>
          <w:rFonts w:asciiTheme="minorHAnsi" w:hAnsiTheme="minorHAnsi" w:cstheme="minorHAnsi"/>
          <w:b/>
          <w:i/>
          <w:color w:val="FF0000"/>
          <w:sz w:val="20"/>
        </w:rPr>
        <w:t xml:space="preserve"> </w:t>
      </w:r>
      <w:r w:rsidR="003E6144">
        <w:rPr>
          <w:rFonts w:asciiTheme="minorHAnsi" w:hAnsiTheme="minorHAnsi" w:cstheme="minorHAnsi"/>
          <w:b/>
          <w:i/>
          <w:color w:val="FF0000"/>
          <w:sz w:val="20"/>
        </w:rPr>
        <w:t>Gzinka</w:t>
      </w:r>
      <w:r w:rsidRPr="00D71DE2">
        <w:rPr>
          <w:rFonts w:asciiTheme="minorHAnsi" w:hAnsiTheme="minorHAnsi" w:cstheme="minorHAnsi"/>
          <w:b/>
          <w:i/>
          <w:color w:val="FF0000"/>
          <w:sz w:val="20"/>
        </w:rPr>
        <w:t xml:space="preserve"> - wymiana przewodów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 wymiana istniejącej linii napowietrznej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wraz przyłączami </w:t>
      </w:r>
      <w:proofErr w:type="spellStart"/>
      <w:r w:rsidRPr="00D71DE2">
        <w:rPr>
          <w:rFonts w:asciiTheme="minorHAnsi" w:hAnsiTheme="minorHAnsi" w:cstheme="minorHAnsi"/>
          <w:b/>
          <w:i/>
          <w:color w:val="FF0000"/>
          <w:sz w:val="20"/>
        </w:rPr>
        <w:t>nn</w:t>
      </w:r>
      <w:proofErr w:type="spellEnd"/>
      <w:r w:rsidRPr="00D71DE2">
        <w:rPr>
          <w:rFonts w:asciiTheme="minorHAnsi" w:hAnsiTheme="minorHAnsi" w:cstheme="minorHAnsi"/>
          <w:b/>
          <w:i/>
          <w:color w:val="FF0000"/>
          <w:sz w:val="20"/>
        </w:rPr>
        <w:t xml:space="preserve"> ze stacji 15/0,4kV 44-0</w:t>
      </w:r>
      <w:r w:rsidR="003E6144">
        <w:rPr>
          <w:rFonts w:asciiTheme="minorHAnsi" w:hAnsiTheme="minorHAnsi" w:cstheme="minorHAnsi"/>
          <w:b/>
          <w:i/>
          <w:color w:val="FF0000"/>
          <w:sz w:val="20"/>
        </w:rPr>
        <w:t>865</w:t>
      </w:r>
      <w:r w:rsidRPr="00D71DE2">
        <w:rPr>
          <w:rFonts w:asciiTheme="minorHAnsi" w:hAnsiTheme="minorHAnsi" w:cstheme="minorHAnsi"/>
          <w:b/>
          <w:i/>
          <w:color w:val="FF0000"/>
          <w:sz w:val="20"/>
        </w:rPr>
        <w:t xml:space="preserve"> o łącznej długości L= </w:t>
      </w:r>
      <w:r w:rsidR="003E6144">
        <w:rPr>
          <w:rFonts w:asciiTheme="minorHAnsi" w:hAnsiTheme="minorHAnsi" w:cstheme="minorHAnsi"/>
          <w:b/>
          <w:i/>
          <w:color w:val="FF0000"/>
          <w:sz w:val="20"/>
        </w:rPr>
        <w:t>1</w:t>
      </w:r>
      <w:r w:rsidRPr="00D71DE2">
        <w:rPr>
          <w:rFonts w:asciiTheme="minorHAnsi" w:hAnsiTheme="minorHAnsi" w:cstheme="minorHAnsi"/>
          <w:b/>
          <w:i/>
          <w:color w:val="FF0000"/>
          <w:sz w:val="20"/>
        </w:rPr>
        <w:t>,</w:t>
      </w:r>
      <w:r w:rsidR="003E6144">
        <w:rPr>
          <w:rFonts w:asciiTheme="minorHAnsi" w:hAnsiTheme="minorHAnsi" w:cstheme="minorHAnsi"/>
          <w:b/>
          <w:i/>
          <w:color w:val="FF0000"/>
          <w:sz w:val="20"/>
        </w:rPr>
        <w:t>84</w:t>
      </w:r>
      <w:r w:rsidR="00F77F82">
        <w:rPr>
          <w:rFonts w:asciiTheme="minorHAnsi" w:hAnsiTheme="minorHAnsi" w:cstheme="minorHAnsi"/>
          <w:b/>
          <w:i/>
          <w:color w:val="FF0000"/>
          <w:sz w:val="20"/>
        </w:rPr>
        <w:t xml:space="preserve"> </w:t>
      </w:r>
      <w:r w:rsidRPr="00D71DE2">
        <w:rPr>
          <w:rFonts w:asciiTheme="minorHAnsi" w:hAnsiTheme="minorHAnsi" w:cstheme="minorHAnsi"/>
          <w:b/>
          <w:i/>
          <w:color w:val="FF0000"/>
          <w:sz w:val="20"/>
        </w:rPr>
        <w:t xml:space="preserve"> km + przyłącza</w:t>
      </w:r>
      <w:r w:rsidR="00F77F82">
        <w:rPr>
          <w:rFonts w:asciiTheme="minorHAnsi" w:hAnsiTheme="minorHAnsi" w:cstheme="minorHAnsi"/>
          <w:b/>
          <w:i/>
          <w:color w:val="FF0000"/>
          <w:sz w:val="20"/>
        </w:rPr>
        <w:t xml:space="preserve"> </w:t>
      </w:r>
      <w:r w:rsidR="003E6144">
        <w:rPr>
          <w:rFonts w:asciiTheme="minorHAnsi" w:hAnsiTheme="minorHAnsi" w:cstheme="minorHAnsi"/>
          <w:b/>
          <w:i/>
          <w:color w:val="FF0000"/>
          <w:sz w:val="20"/>
        </w:rPr>
        <w:t>39</w:t>
      </w:r>
      <w:r w:rsidRPr="00D71DE2">
        <w:rPr>
          <w:rFonts w:asciiTheme="minorHAnsi" w:hAnsiTheme="minorHAnsi" w:cstheme="minorHAnsi"/>
          <w:b/>
          <w:i/>
          <w:color w:val="FF0000"/>
          <w:sz w:val="20"/>
        </w:rPr>
        <w:t xml:space="preserve"> szt./</w:t>
      </w:r>
      <w:r w:rsidR="003E6144">
        <w:rPr>
          <w:rFonts w:asciiTheme="minorHAnsi" w:hAnsiTheme="minorHAnsi" w:cstheme="minorHAnsi"/>
          <w:b/>
          <w:i/>
          <w:color w:val="FF0000"/>
          <w:sz w:val="20"/>
        </w:rPr>
        <w:t>975</w:t>
      </w:r>
      <w:r w:rsidRPr="00D71DE2">
        <w:rPr>
          <w:rFonts w:asciiTheme="minorHAnsi" w:hAnsiTheme="minorHAnsi" w:cstheme="minorHAnsi"/>
          <w:b/>
          <w:i/>
          <w:color w:val="FF0000"/>
          <w:sz w:val="20"/>
        </w:rPr>
        <w:t xml:space="preserve"> 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4171F5"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61DED2D3" w14:textId="5CAAE678" w:rsidR="004171F5" w:rsidRPr="004171F5" w:rsidRDefault="004171F5" w:rsidP="00AB5CC4">
      <w:pPr>
        <w:pStyle w:val="Styl2"/>
        <w:keepNext/>
        <w:rPr>
          <w:rFonts w:ascii="Verdana" w:hAnsi="Verdana"/>
          <w:color w:val="FF0000"/>
          <w:sz w:val="18"/>
          <w:szCs w:val="18"/>
        </w:rPr>
      </w:pPr>
      <w:r w:rsidRPr="004171F5">
        <w:rPr>
          <w:rFonts w:ascii="Verdana" w:hAnsi="Verdana"/>
          <w:color w:val="FF0000"/>
          <w:sz w:val="18"/>
          <w:szCs w:val="18"/>
          <w:lang w:val="pl-PL"/>
        </w:rPr>
        <w:t xml:space="preserve">Uzgodnienie z gestorami sieci światłowodowych przebudowy sieci napowietrznej </w:t>
      </w:r>
      <w:proofErr w:type="spellStart"/>
      <w:r w:rsidRPr="004171F5">
        <w:rPr>
          <w:rFonts w:ascii="Verdana" w:hAnsi="Verdana"/>
          <w:color w:val="FF0000"/>
          <w:sz w:val="18"/>
          <w:szCs w:val="18"/>
          <w:lang w:val="pl-PL"/>
        </w:rPr>
        <w:t>nN.</w:t>
      </w:r>
      <w:proofErr w:type="spellEnd"/>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8EF12D9"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w:t>
      </w:r>
      <w:r w:rsidR="00D71DE2">
        <w:rPr>
          <w:rFonts w:ascii="Verdana" w:hAnsi="Verdana" w:cstheme="minorHAnsi"/>
          <w:sz w:val="18"/>
          <w:szCs w:val="18"/>
        </w:rPr>
        <w:t xml:space="preserve"> </w:t>
      </w:r>
      <w:r w:rsidR="00D71DE2">
        <w:rPr>
          <w:rFonts w:ascii="Verdana" w:hAnsi="Verdana" w:cstheme="minorHAnsi"/>
          <w:b/>
          <w:bCs/>
          <w:color w:val="FF0000"/>
          <w:sz w:val="18"/>
          <w:szCs w:val="18"/>
        </w:rPr>
        <w:t>Łowicz</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7D55DFCE" w14:textId="267916AA" w:rsidR="003E6144" w:rsidRDefault="001E4253" w:rsidP="003E6144">
      <w:pPr>
        <w:spacing w:line="276" w:lineRule="auto"/>
        <w:outlineLvl w:val="0"/>
        <w:rPr>
          <w:rFonts w:asciiTheme="minorHAnsi" w:hAnsiTheme="minorHAnsi" w:cstheme="minorHAnsi"/>
          <w:sz w:val="18"/>
          <w:szCs w:val="18"/>
        </w:rPr>
      </w:pPr>
      <w:r>
        <w:rPr>
          <w:rFonts w:asciiTheme="minorHAnsi" w:hAnsiTheme="minorHAnsi" w:cstheme="minorHAnsi"/>
          <w:color w:val="FF0000"/>
          <w:sz w:val="18"/>
          <w:szCs w:val="18"/>
        </w:rPr>
        <w:t xml:space="preserve">31.08.2026 </w:t>
      </w:r>
      <w:r w:rsidR="00CF32FA" w:rsidRPr="003C79D7">
        <w:rPr>
          <w:rFonts w:asciiTheme="minorHAnsi" w:hAnsiTheme="minorHAnsi" w:cstheme="minorHAnsi"/>
          <w:color w:val="FF0000"/>
          <w:sz w:val="18"/>
          <w:szCs w:val="18"/>
        </w:rPr>
        <w:t xml:space="preserve"> </w:t>
      </w:r>
      <w:r w:rsidR="003E6144" w:rsidRPr="003C79D7">
        <w:rPr>
          <w:rFonts w:asciiTheme="minorHAnsi" w:hAnsiTheme="minorHAnsi" w:cstheme="minorHAnsi"/>
          <w:sz w:val="18"/>
          <w:szCs w:val="18"/>
        </w:rPr>
        <w:t>(prace projektowe)</w:t>
      </w:r>
      <w:r w:rsidR="003E6144" w:rsidRPr="003C79D7">
        <w:rPr>
          <w:rFonts w:asciiTheme="minorHAnsi" w:hAnsiTheme="minorHAnsi" w:cstheme="minorHAnsi"/>
          <w:b/>
          <w:i/>
          <w:color w:val="FF0000"/>
          <w:sz w:val="18"/>
          <w:szCs w:val="18"/>
        </w:rPr>
        <w:t xml:space="preserve"> </w:t>
      </w:r>
      <w:r w:rsidR="003E6144" w:rsidRPr="003C79D7">
        <w:rPr>
          <w:rFonts w:asciiTheme="minorHAnsi" w:hAnsiTheme="minorHAnsi" w:cstheme="minorHAnsi"/>
          <w:sz w:val="18"/>
          <w:szCs w:val="18"/>
        </w:rPr>
        <w:t>(roboty budowlano-montażowe)</w:t>
      </w:r>
    </w:p>
    <w:p w14:paraId="21A86713" w14:textId="2EA7FB06" w:rsidR="00A473BE" w:rsidRPr="00802AC7" w:rsidRDefault="00511069" w:rsidP="003E6144">
      <w:pPr>
        <w:spacing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02936CD"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RE</w:t>
      </w:r>
      <w:r w:rsidR="00D71DE2">
        <w:rPr>
          <w:rFonts w:ascii="Verdana" w:hAnsi="Verdana" w:cstheme="minorHAnsi"/>
          <w:b/>
          <w:bCs/>
          <w:i/>
          <w:iCs/>
          <w:color w:val="FF0000"/>
          <w:sz w:val="18"/>
          <w:szCs w:val="18"/>
        </w:rPr>
        <w:t xml:space="preserve"> Łowicz</w:t>
      </w:r>
      <w:r w:rsidR="0089020B" w:rsidRPr="0089020B">
        <w:rPr>
          <w:rFonts w:ascii="Verdana" w:hAnsi="Verdana" w:cstheme="minorHAnsi"/>
          <w:b/>
          <w:bCs/>
          <w:i/>
          <w:iCs/>
          <w:color w:val="FF0000"/>
          <w:sz w:val="18"/>
          <w:szCs w:val="18"/>
        </w:rPr>
        <w:t>, [</w:t>
      </w:r>
      <w:r w:rsidR="003E6144">
        <w:rPr>
          <w:rFonts w:ascii="Verdana" w:hAnsi="Verdana" w:cstheme="minorHAnsi"/>
          <w:b/>
          <w:bCs/>
          <w:i/>
          <w:iCs/>
          <w:color w:val="FF0000"/>
          <w:sz w:val="18"/>
          <w:szCs w:val="18"/>
        </w:rPr>
        <w:t>Gzinka</w:t>
      </w:r>
      <w:r w:rsidR="00D71DE2">
        <w:rPr>
          <w:rFonts w:ascii="Verdana" w:hAnsi="Verdana" w:cstheme="minorHAnsi"/>
          <w:b/>
          <w:bCs/>
          <w:i/>
          <w:iCs/>
          <w:color w:val="FF0000"/>
          <w:sz w:val="18"/>
          <w:szCs w:val="18"/>
        </w:rPr>
        <w:t>, gm.</w:t>
      </w:r>
      <w:r w:rsidR="0068002C">
        <w:rPr>
          <w:rFonts w:ascii="Verdana" w:hAnsi="Verdana" w:cstheme="minorHAnsi"/>
          <w:b/>
          <w:bCs/>
          <w:i/>
          <w:iCs/>
          <w:color w:val="FF0000"/>
          <w:sz w:val="18"/>
          <w:szCs w:val="18"/>
        </w:rPr>
        <w:t xml:space="preserve"> </w:t>
      </w:r>
      <w:r w:rsidR="003E6144">
        <w:rPr>
          <w:rFonts w:ascii="Verdana" w:hAnsi="Verdana" w:cstheme="minorHAnsi"/>
          <w:b/>
          <w:bCs/>
          <w:i/>
          <w:iCs/>
          <w:color w:val="FF0000"/>
          <w:sz w:val="18"/>
          <w:szCs w:val="18"/>
        </w:rPr>
        <w:t>Łyszkowice</w:t>
      </w:r>
      <w:r w:rsidR="0089020B" w:rsidRPr="0089020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lastRenderedPageBreak/>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B63C3" w14:textId="77777777" w:rsidR="00C85619" w:rsidRDefault="00C85619" w:rsidP="004A302B">
      <w:pPr>
        <w:spacing w:line="240" w:lineRule="auto"/>
      </w:pPr>
      <w:r>
        <w:separator/>
      </w:r>
    </w:p>
  </w:endnote>
  <w:endnote w:type="continuationSeparator" w:id="0">
    <w:p w14:paraId="78FFEEBD" w14:textId="77777777" w:rsidR="00C85619" w:rsidRDefault="00C8561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45152" w14:textId="77777777" w:rsidR="00C85619" w:rsidRDefault="00C85619" w:rsidP="004A302B">
      <w:pPr>
        <w:spacing w:line="240" w:lineRule="auto"/>
      </w:pPr>
      <w:r>
        <w:separator/>
      </w:r>
    </w:p>
  </w:footnote>
  <w:footnote w:type="continuationSeparator" w:id="0">
    <w:p w14:paraId="6D6B0E50" w14:textId="77777777" w:rsidR="00C85619" w:rsidRDefault="00C8561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B5555D"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0E5CFB0D" w:rsidR="00802AC7" w:rsidRPr="00B5555D" w:rsidRDefault="00B5555D" w:rsidP="00802AC7">
          <w:pPr>
            <w:suppressAutoHyphens/>
            <w:ind w:right="187"/>
            <w:rPr>
              <w:rFonts w:asciiTheme="majorHAnsi" w:hAnsiTheme="majorHAnsi"/>
              <w:color w:val="000000" w:themeColor="text1"/>
              <w:sz w:val="14"/>
              <w:szCs w:val="18"/>
              <w:lang w:val="en-GB"/>
            </w:rPr>
          </w:pPr>
          <w:r w:rsidRPr="00B5555D">
            <w:rPr>
              <w:rFonts w:asciiTheme="majorHAnsi" w:hAnsiTheme="majorHAnsi"/>
              <w:color w:val="000000" w:themeColor="text1"/>
              <w:sz w:val="14"/>
              <w:szCs w:val="18"/>
              <w:lang w:val="en-GB"/>
            </w:rPr>
            <w:t>POST/DYS/OLD/GZ/04381/2025</w:t>
          </w:r>
          <w:r w:rsidRPr="00B5555D">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z.4</w:t>
          </w:r>
        </w:p>
      </w:tc>
      <w:tc>
        <w:tcPr>
          <w:tcW w:w="977" w:type="dxa"/>
          <w:vAlign w:val="center"/>
        </w:tcPr>
        <w:p w14:paraId="1B7FC7C2" w14:textId="77777777" w:rsidR="00802AC7" w:rsidRPr="00B5555D"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B5555D"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B5555D"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B5555D"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C5A"/>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9FF"/>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4C5"/>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4253"/>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7F4"/>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29A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144"/>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1F5"/>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2D0"/>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3ED9"/>
    <w:rsid w:val="00524108"/>
    <w:rsid w:val="00527036"/>
    <w:rsid w:val="00527343"/>
    <w:rsid w:val="00527EE9"/>
    <w:rsid w:val="005301AB"/>
    <w:rsid w:val="00530CA1"/>
    <w:rsid w:val="00532659"/>
    <w:rsid w:val="00533129"/>
    <w:rsid w:val="00533E90"/>
    <w:rsid w:val="00534AA5"/>
    <w:rsid w:val="0053751B"/>
    <w:rsid w:val="00537956"/>
    <w:rsid w:val="00540974"/>
    <w:rsid w:val="00540CDC"/>
    <w:rsid w:val="00541F0C"/>
    <w:rsid w:val="00542811"/>
    <w:rsid w:val="005434FF"/>
    <w:rsid w:val="00543D27"/>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476D1"/>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02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0C"/>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760"/>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6E23"/>
    <w:rsid w:val="007A7DF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2B02"/>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068E"/>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9CC"/>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24"/>
    <w:rsid w:val="008D2B6F"/>
    <w:rsid w:val="008D63D8"/>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162E"/>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F08"/>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37F"/>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52C"/>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2C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D23"/>
    <w:rsid w:val="00B502C4"/>
    <w:rsid w:val="00B510BE"/>
    <w:rsid w:val="00B51C0C"/>
    <w:rsid w:val="00B5453C"/>
    <w:rsid w:val="00B54736"/>
    <w:rsid w:val="00B548F8"/>
    <w:rsid w:val="00B54B0C"/>
    <w:rsid w:val="00B54BAE"/>
    <w:rsid w:val="00B5530A"/>
    <w:rsid w:val="00B5555D"/>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980"/>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5DD3"/>
    <w:rsid w:val="00BC73E1"/>
    <w:rsid w:val="00BD0EF5"/>
    <w:rsid w:val="00BD269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5619"/>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2F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C7D"/>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1DE2"/>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5C4"/>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5DBA"/>
    <w:rsid w:val="00EB7AC1"/>
    <w:rsid w:val="00EC0935"/>
    <w:rsid w:val="00EC1059"/>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05A99"/>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77F82"/>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69BB"/>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(10) - częśc 4.docx</dmsv2BaseFileName>
    <dmsv2BaseDisplayName xmlns="http://schemas.microsoft.com/sharepoint/v3">Załącznik nr 1 do SWZ 2026 przebudowa linii (10) - częśc 4</dmsv2BaseDisplayName>
    <dmsv2SWPP2ObjectNumber xmlns="http://schemas.microsoft.com/sharepoint/v3">POST/DYS/OLD/GZ/04381/2025                        </dmsv2SWPP2ObjectNumber>
    <dmsv2SWPP2SumMD5 xmlns="http://schemas.microsoft.com/sharepoint/v3">7702857fc03f02ef548987b7169af5a4</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23919919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JEUP5JKVCYQC-1440096624-17457</_dlc_DocId>
    <_dlc_DocIdUrl xmlns="a19cb1c7-c5c7-46d4-85ae-d83685407bba">
      <Url>https://swpp2.dms.gkpge.pl/sites/41/_layouts/15/DocIdRedir.aspx?ID=JEUP5JKVCYQC-1440096624-17457</Url>
      <Description>JEUP5JKVCYQC-1440096624-17457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DC7384B8-D8CA-4A64-BA16-1B1818483460}"/>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40C11C33-C680-4B6B-ADB2-66975A954A72}">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1684</Words>
  <Characters>10105</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14</cp:revision>
  <cp:lastPrinted>2021-02-26T13:14:00Z</cp:lastPrinted>
  <dcterms:created xsi:type="dcterms:W3CDTF">2025-11-13T14:11:00Z</dcterms:created>
  <dcterms:modified xsi:type="dcterms:W3CDTF">2025-12-04T08:43:00Z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b12cf4cc-ab17-4c07-bc2e-e418d1c04f2c</vt:lpwstr>
  </property>
</Properties>
</file>